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3D27D9BD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925BC">
        <w:rPr>
          <w:rFonts w:ascii="Tahoma" w:eastAsia="Lucida Sans Unicode" w:hAnsi="Tahoma" w:cs="Tahoma"/>
          <w:b/>
          <w:kern w:val="3"/>
          <w:lang w:eastAsia="zh-CN"/>
        </w:rPr>
        <w:t xml:space="preserve">Rewitalizacja centrum </w:t>
      </w:r>
      <w:proofErr w:type="spellStart"/>
      <w:r w:rsidR="003925BC">
        <w:rPr>
          <w:rFonts w:ascii="Tahoma" w:eastAsia="Lucida Sans Unicode" w:hAnsi="Tahoma" w:cs="Tahoma"/>
          <w:b/>
          <w:kern w:val="3"/>
          <w:lang w:eastAsia="zh-CN"/>
        </w:rPr>
        <w:t>Gogołowej</w:t>
      </w:r>
      <w:proofErr w:type="spellEnd"/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025BA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 w:rsidRPr="003925BC">
        <w:rPr>
          <w:rFonts w:ascii="Tahoma" w:hAnsi="Tahoma" w:cs="Tahoma"/>
          <w:bCs/>
          <w:i/>
          <w:color w:val="FF0000"/>
          <w:kern w:val="0"/>
          <w:sz w:val="19"/>
          <w:szCs w:val="19"/>
          <w:highlight w:val="yellow"/>
          <w:lang w:eastAsia="pl-PL"/>
        </w:rPr>
        <w:t>ust</w:t>
      </w:r>
      <w:r w:rsidRPr="003925BC">
        <w:rPr>
          <w:rFonts w:ascii="Tahoma" w:hAnsi="Tahoma" w:cs="Tahoma"/>
          <w:bCs/>
          <w:i/>
          <w:color w:val="FF0000"/>
          <w:kern w:val="0"/>
          <w:sz w:val="19"/>
          <w:szCs w:val="19"/>
          <w:highlight w:val="yellow"/>
          <w:lang w:eastAsia="pl-PL"/>
        </w:rPr>
        <w:t>. 3.4 rozdziału III SWZ,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ECE0B" w14:textId="77777777" w:rsidR="008F4380" w:rsidRDefault="008F4380" w:rsidP="00DA5839">
      <w:r>
        <w:separator/>
      </w:r>
    </w:p>
  </w:endnote>
  <w:endnote w:type="continuationSeparator" w:id="0">
    <w:p w14:paraId="0D5E4A4C" w14:textId="77777777" w:rsidR="008F4380" w:rsidRDefault="008F438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6D50A" w14:textId="77777777" w:rsidR="008F4380" w:rsidRDefault="008F4380" w:rsidP="00DA5839">
      <w:r>
        <w:separator/>
      </w:r>
    </w:p>
  </w:footnote>
  <w:footnote w:type="continuationSeparator" w:id="0">
    <w:p w14:paraId="1D8FC1C0" w14:textId="77777777" w:rsidR="008F4380" w:rsidRDefault="008F438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47BCB3AD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925BC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E07FB9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2DD1"/>
    <w:rsid w:val="00023077"/>
    <w:rsid w:val="00024582"/>
    <w:rsid w:val="00024A77"/>
    <w:rsid w:val="000255C6"/>
    <w:rsid w:val="0002560D"/>
    <w:rsid w:val="00025BA1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2B8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3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5BC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23F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438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07FB9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3EC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B1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4D8B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21773"/>
    <w:rsid w:val="0073509F"/>
    <w:rsid w:val="00742937"/>
    <w:rsid w:val="007528C9"/>
    <w:rsid w:val="007B1D80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97CEC"/>
    <w:rsid w:val="00EB0CE7"/>
    <w:rsid w:val="00EC3063"/>
    <w:rsid w:val="00ED4EBF"/>
    <w:rsid w:val="00F25738"/>
    <w:rsid w:val="00F451A3"/>
    <w:rsid w:val="00F50656"/>
    <w:rsid w:val="00F8243D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2024-01-02T13:03:00Z</dcterms:modified>
</cp:coreProperties>
</file>